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AA66A8">
        <w:t>1</w:t>
      </w:r>
      <w:r w:rsidR="0011249A">
        <w:t>1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11249A">
        <w:t>2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AA66A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AA66A8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A66A8" w:rsidRPr="00DB6C4E" w:rsidRDefault="00AA66A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A66A8" w:rsidRPr="002A2868" w:rsidRDefault="00AA66A8" w:rsidP="0011249A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CC5611" w:rsidRPr="00995E7E">
              <w:rPr>
                <w:rFonts w:cs="Arial"/>
                <w:b/>
                <w:sz w:val="20"/>
              </w:rPr>
              <w:t>Sužby spojené s praním prádla</w:t>
            </w:r>
            <w:r w:rsidR="00CC5611">
              <w:rPr>
                <w:rFonts w:cs="Arial"/>
                <w:b/>
                <w:sz w:val="20"/>
              </w:rPr>
              <w:t xml:space="preserve"> (2.vyhlášení)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11249A">
              <w:rPr>
                <w:rFonts w:cs="Arial"/>
                <w:b/>
                <w:sz w:val="20"/>
              </w:rPr>
              <w:t>2</w:t>
            </w:r>
          </w:p>
        </w:tc>
      </w:tr>
      <w:tr w:rsidR="00AA66A8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A66A8" w:rsidRPr="00DB6C4E" w:rsidRDefault="00AA66A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A66A8" w:rsidRPr="002A2868" w:rsidRDefault="00AA66A8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AA66A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AA66A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AA66A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AA66A8">
        <w:rPr>
          <w:b/>
          <w:sz w:val="20"/>
          <w:u w:val="single"/>
        </w:rPr>
        <w:t xml:space="preserve">pro </w:t>
      </w:r>
      <w:r w:rsidR="00172F8A" w:rsidRPr="00AA66A8">
        <w:rPr>
          <w:b/>
          <w:sz w:val="20"/>
          <w:u w:val="single"/>
        </w:rPr>
        <w:t>Č</w:t>
      </w:r>
      <w:r w:rsidRPr="00AA66A8">
        <w:rPr>
          <w:b/>
          <w:sz w:val="20"/>
          <w:u w:val="single"/>
        </w:rPr>
        <w:t xml:space="preserve">ást </w:t>
      </w:r>
      <w:r w:rsidR="0011249A">
        <w:rPr>
          <w:b/>
          <w:sz w:val="20"/>
          <w:u w:val="single"/>
        </w:rPr>
        <w:t>2</w:t>
      </w:r>
      <w:r w:rsidRPr="00AA66A8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11249A">
        <w:rPr>
          <w:b/>
          <w:sz w:val="20"/>
        </w:rPr>
        <w:t>2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BF02B7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BF02B7">
              <w:rPr>
                <w:rFonts w:cs="Arial"/>
                <w:b/>
                <w:bCs/>
                <w:sz w:val="24"/>
                <w:szCs w:val="24"/>
              </w:rPr>
              <w:t>2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BF02B7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BF02B7">
              <w:rPr>
                <w:rFonts w:cs="Arial"/>
                <w:b/>
                <w:bCs/>
                <w:sz w:val="24"/>
                <w:szCs w:val="24"/>
              </w:rPr>
              <w:t>2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F68F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F68F3" w:rsidRPr="005C0F97">
      <w:rPr>
        <w:rFonts w:cs="Arial"/>
        <w:i/>
        <w:color w:val="7F7F7F"/>
        <w:sz w:val="18"/>
        <w:szCs w:val="18"/>
      </w:rPr>
      <w:fldChar w:fldCharType="separate"/>
    </w:r>
    <w:r w:rsidR="00CC5611">
      <w:rPr>
        <w:rFonts w:cs="Arial"/>
        <w:i/>
        <w:noProof/>
        <w:color w:val="7F7F7F"/>
        <w:sz w:val="18"/>
        <w:szCs w:val="18"/>
      </w:rPr>
      <w:t>1</w:t>
    </w:r>
    <w:r w:rsidR="00DF68F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F68F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F68F3" w:rsidRPr="005C0F97">
      <w:rPr>
        <w:rFonts w:cs="Arial"/>
        <w:i/>
        <w:color w:val="7F7F7F"/>
        <w:sz w:val="18"/>
        <w:szCs w:val="18"/>
      </w:rPr>
      <w:fldChar w:fldCharType="separate"/>
    </w:r>
    <w:r w:rsidR="00CC5611">
      <w:rPr>
        <w:rFonts w:cs="Arial"/>
        <w:i/>
        <w:noProof/>
        <w:color w:val="7F7F7F"/>
        <w:sz w:val="18"/>
        <w:szCs w:val="18"/>
      </w:rPr>
      <w:t>1</w:t>
    </w:r>
    <w:r w:rsidR="00DF68F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BF02B7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F939AE">
      <w:rPr>
        <w:b/>
        <w:i/>
        <w:color w:val="7F7F7F" w:themeColor="text1" w:themeTint="80"/>
        <w:sz w:val="18"/>
        <w:szCs w:val="18"/>
        <w:u w:val="single"/>
      </w:rPr>
      <w:t>1</w:t>
    </w:r>
    <w:r w:rsidR="00BF02B7">
      <w:rPr>
        <w:b/>
        <w:i/>
        <w:color w:val="7F7F7F" w:themeColor="text1" w:themeTint="80"/>
        <w:sz w:val="18"/>
        <w:szCs w:val="18"/>
        <w:u w:val="single"/>
      </w:rPr>
      <w:t>1</w:t>
    </w:r>
    <w:r w:rsidR="00FB55D2">
      <w:rPr>
        <w:b/>
        <w:i/>
        <w:color w:val="7F7F7F" w:themeColor="text1" w:themeTint="80"/>
        <w:sz w:val="18"/>
        <w:szCs w:val="18"/>
        <w:u w:val="single"/>
      </w:rPr>
      <w:t xml:space="preserve">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BF02B7" w:rsidRPr="002A2868" w:rsidRDefault="00BF02B7" w:rsidP="00BF02B7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249A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542E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6C83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64AB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B49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B44"/>
    <w:rsid w:val="006A5C9F"/>
    <w:rsid w:val="006A7B26"/>
    <w:rsid w:val="006B0A00"/>
    <w:rsid w:val="006B117A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A8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02B7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611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DF68F3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9AE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5D2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F52C-2024-4463-8E34-90CF00C7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2012-07-20T09:42:00Z</cp:lastPrinted>
  <dcterms:created xsi:type="dcterms:W3CDTF">2012-09-04T12:44:00Z</dcterms:created>
  <dcterms:modified xsi:type="dcterms:W3CDTF">2013-10-02T15:28:00Z</dcterms:modified>
</cp:coreProperties>
</file>